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9A87" w14:textId="0DEA169B" w:rsidR="00E7799D" w:rsidRPr="001900D0" w:rsidRDefault="004178B7" w:rsidP="00E7799D">
      <w:pPr>
        <w:keepNext/>
        <w:pageBreakBefore/>
        <w:tabs>
          <w:tab w:val="left" w:pos="0"/>
        </w:tabs>
        <w:suppressAutoHyphens/>
        <w:spacing w:line="200" w:lineRule="atLeast"/>
        <w:ind w:left="0" w:firstLine="0"/>
        <w:jc w:val="right"/>
        <w:outlineLvl w:val="6"/>
        <w:rPr>
          <w:rFonts w:eastAsia="Times New Roman"/>
          <w:i/>
          <w:iCs/>
          <w:color w:val="000000"/>
          <w:kern w:val="1"/>
          <w:szCs w:val="20"/>
          <w:lang w:eastAsia="ar-SA"/>
        </w:rPr>
      </w:pPr>
      <w:r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Załącznik N</w:t>
      </w:r>
      <w:r w:rsidR="00FC2A6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r </w:t>
      </w:r>
      <w:r w:rsidR="00085A46">
        <w:rPr>
          <w:rFonts w:eastAsia="Times New Roman"/>
          <w:i/>
          <w:iCs/>
          <w:color w:val="000000"/>
          <w:kern w:val="1"/>
          <w:szCs w:val="20"/>
          <w:lang w:eastAsia="ar-SA"/>
        </w:rPr>
        <w:t>4</w:t>
      </w:r>
      <w:r w:rsidR="00E7799D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 do </w:t>
      </w:r>
      <w:r w:rsidR="00E61EC6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S</w:t>
      </w:r>
      <w:r w:rsidR="0082499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WZ 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IK.271.</w:t>
      </w:r>
      <w:r w:rsidR="00085A46">
        <w:rPr>
          <w:rFonts w:eastAsia="Times New Roman"/>
          <w:i/>
          <w:iCs/>
          <w:color w:val="000000"/>
          <w:kern w:val="1"/>
          <w:szCs w:val="20"/>
          <w:lang w:eastAsia="ar-SA"/>
        </w:rPr>
        <w:t>8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.2023</w:t>
      </w:r>
    </w:p>
    <w:p w14:paraId="09AD1426" w14:textId="77777777" w:rsidR="00E7799D" w:rsidRPr="00783740" w:rsidRDefault="00E7799D" w:rsidP="00E7799D">
      <w:pPr>
        <w:keepNext/>
        <w:numPr>
          <w:ilvl w:val="0"/>
          <w:numId w:val="40"/>
        </w:numPr>
        <w:tabs>
          <w:tab w:val="left" w:pos="0"/>
        </w:tabs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Cs w:val="20"/>
          <w:lang w:eastAsia="ar-SA"/>
        </w:rPr>
      </w:pPr>
    </w:p>
    <w:p w14:paraId="4FEAA6E2" w14:textId="77777777" w:rsidR="00EB59DD" w:rsidRPr="001900D0" w:rsidRDefault="00EB59DD" w:rsidP="00EB59DD">
      <w:pPr>
        <w:spacing w:line="360" w:lineRule="auto"/>
        <w:rPr>
          <w:sz w:val="24"/>
        </w:rPr>
      </w:pPr>
      <w:r w:rsidRPr="001900D0">
        <w:rPr>
          <w:b/>
          <w:sz w:val="24"/>
        </w:rPr>
        <w:t>Wykonawca:</w:t>
      </w:r>
    </w:p>
    <w:p w14:paraId="781104F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>
        <w:t>…………………………………………</w:t>
      </w:r>
    </w:p>
    <w:p w14:paraId="3FF861E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 w:rsidRPr="00C4150A">
        <w:t>…………………………………………</w:t>
      </w:r>
    </w:p>
    <w:p w14:paraId="36D0C398" w14:textId="77777777" w:rsidR="00EB59DD" w:rsidRDefault="00EB59DD" w:rsidP="00EB59DD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01EC6E8C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665999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16645B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23189926" w14:textId="77777777" w:rsidR="00766512" w:rsidRPr="00C4150A" w:rsidRDefault="00766512" w:rsidP="00EB59DD">
      <w:pPr>
        <w:spacing w:line="288" w:lineRule="auto"/>
        <w:ind w:right="5954"/>
        <w:rPr>
          <w:i/>
          <w:sz w:val="16"/>
        </w:rPr>
      </w:pPr>
    </w:p>
    <w:p w14:paraId="01B7FC62" w14:textId="77777777" w:rsidR="00EB59DD" w:rsidRDefault="00EB59DD" w:rsidP="00EB59DD"/>
    <w:p w14:paraId="0A59EA36" w14:textId="5578EECD" w:rsidR="00D153CB" w:rsidRPr="001900D0" w:rsidRDefault="001900D0" w:rsidP="00D153C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1900D0">
        <w:rPr>
          <w:b/>
          <w:color w:val="000000"/>
          <w:sz w:val="28"/>
          <w:szCs w:val="28"/>
        </w:rPr>
        <w:t xml:space="preserve">WYKAZ </w:t>
      </w:r>
      <w:r w:rsidR="00085A46">
        <w:rPr>
          <w:b/>
          <w:color w:val="000000"/>
          <w:sz w:val="28"/>
          <w:szCs w:val="28"/>
        </w:rPr>
        <w:t>DOSTAW</w:t>
      </w:r>
      <w:r w:rsidRPr="001900D0">
        <w:rPr>
          <w:b/>
          <w:color w:val="000000"/>
          <w:sz w:val="28"/>
          <w:szCs w:val="28"/>
        </w:rPr>
        <w:t xml:space="preserve"> </w:t>
      </w:r>
    </w:p>
    <w:p w14:paraId="367ACC59" w14:textId="77777777" w:rsidR="00D153CB" w:rsidRPr="00C4150A" w:rsidRDefault="00D153CB" w:rsidP="00D153CB">
      <w:pPr>
        <w:spacing w:line="276" w:lineRule="auto"/>
        <w:jc w:val="center"/>
        <w:rPr>
          <w:color w:val="000000"/>
          <w:sz w:val="28"/>
        </w:rPr>
      </w:pPr>
    </w:p>
    <w:p w14:paraId="1FFE3BAE" w14:textId="77777777" w:rsidR="00D153CB" w:rsidRPr="001900D0" w:rsidRDefault="00D153CB" w:rsidP="0074557C">
      <w:pPr>
        <w:ind w:left="0" w:firstLine="425"/>
        <w:jc w:val="both"/>
        <w:rPr>
          <w:sz w:val="24"/>
          <w:szCs w:val="24"/>
        </w:rPr>
      </w:pPr>
      <w:r w:rsidRPr="001900D0">
        <w:rPr>
          <w:sz w:val="24"/>
          <w:szCs w:val="24"/>
        </w:rPr>
        <w:t>Przystępując do udziału w postępowaniu o udzielenie zamówienia publicznego na zadanie pn.</w:t>
      </w:r>
    </w:p>
    <w:p w14:paraId="77444618" w14:textId="073D5550" w:rsidR="00D153CB" w:rsidRPr="001900D0" w:rsidRDefault="001900D0" w:rsidP="001900D0">
      <w:pPr>
        <w:suppressAutoHyphens/>
        <w:ind w:left="0" w:firstLine="0"/>
        <w:jc w:val="both"/>
        <w:textAlignment w:val="baseline"/>
        <w:rPr>
          <w:rFonts w:eastAsia="SimSun, 宋体"/>
          <w:b/>
          <w:kern w:val="2"/>
          <w:sz w:val="22"/>
          <w:lang w:eastAsia="zh-CN"/>
        </w:rPr>
      </w:pPr>
      <w:r w:rsidRPr="0012057A">
        <w:rPr>
          <w:rFonts w:eastAsia="SimSun, 宋体"/>
          <w:b/>
          <w:kern w:val="2"/>
          <w:sz w:val="24"/>
          <w:szCs w:val="24"/>
          <w:lang w:eastAsia="zh-CN"/>
        </w:rPr>
        <w:t>„</w:t>
      </w:r>
      <w:r w:rsidR="00085A46">
        <w:rPr>
          <w:rFonts w:eastAsia="SimSun, 宋体"/>
          <w:b/>
          <w:kern w:val="2"/>
          <w:sz w:val="24"/>
          <w:szCs w:val="24"/>
          <w:lang w:eastAsia="zh-CN"/>
        </w:rPr>
        <w:t>Budowa nowej infrastruktury rekreacyjnej – plac zabaw w Bażanowicach</w:t>
      </w:r>
      <w:r w:rsidRPr="0012057A">
        <w:rPr>
          <w:rFonts w:eastAsia="SimSun, 宋体"/>
          <w:b/>
          <w:kern w:val="2"/>
          <w:sz w:val="24"/>
          <w:szCs w:val="24"/>
          <w:lang w:eastAsia="zh-CN"/>
        </w:rPr>
        <w:t>”</w:t>
      </w:r>
      <w:r w:rsidR="00766512" w:rsidRPr="0012057A">
        <w:rPr>
          <w:sz w:val="24"/>
          <w:szCs w:val="24"/>
        </w:rPr>
        <w:t>,</w:t>
      </w:r>
      <w:r w:rsidR="00D153CB" w:rsidRPr="001900D0">
        <w:rPr>
          <w:sz w:val="24"/>
          <w:szCs w:val="24"/>
        </w:rPr>
        <w:t xml:space="preserve"> przedkładam poniższy wykaz, dla celów potwierdzenia spełniania warunku udziału w postępowaniu:</w:t>
      </w:r>
    </w:p>
    <w:p w14:paraId="1141F64A" w14:textId="77777777" w:rsidR="00D153CB" w:rsidRDefault="00D153CB" w:rsidP="00EB59DD"/>
    <w:p w14:paraId="2A923A31" w14:textId="77777777" w:rsidR="00D153CB" w:rsidRDefault="00D153CB" w:rsidP="00EB59DD"/>
    <w:tbl>
      <w:tblPr>
        <w:tblW w:w="9851" w:type="dxa"/>
        <w:tblInd w:w="38" w:type="dxa"/>
        <w:tblLook w:val="01E0" w:firstRow="1" w:lastRow="1" w:firstColumn="1" w:lastColumn="1" w:noHBand="0" w:noVBand="0"/>
      </w:tblPr>
      <w:tblGrid>
        <w:gridCol w:w="565"/>
        <w:gridCol w:w="2057"/>
        <w:gridCol w:w="3402"/>
        <w:gridCol w:w="1984"/>
        <w:gridCol w:w="1843"/>
      </w:tblGrid>
      <w:tr w:rsidR="00085A46" w14:paraId="661D964F" w14:textId="77777777" w:rsidTr="00085A46">
        <w:trPr>
          <w:trHeight w:val="18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4450" w14:textId="77777777" w:rsidR="00085A46" w:rsidRPr="009F0EA3" w:rsidRDefault="00085A46" w:rsidP="00D153CB">
            <w:pPr>
              <w:ind w:left="0" w:firstLine="0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9B17" w14:textId="77777777" w:rsidR="00085A46" w:rsidRPr="009F0EA3" w:rsidRDefault="00085A46" w:rsidP="00085A46">
            <w:pPr>
              <w:ind w:left="109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adres </w:t>
            </w:r>
            <w:r w:rsidRPr="009F0EA3">
              <w:rPr>
                <w:b/>
                <w:sz w:val="18"/>
                <w:szCs w:val="18"/>
              </w:rPr>
              <w:t>Zamawiającego</w:t>
            </w:r>
          </w:p>
          <w:p w14:paraId="7F5675A7" w14:textId="77777777" w:rsidR="00085A46" w:rsidRPr="009F0EA3" w:rsidRDefault="00085A46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7FA1" w14:textId="2BA37EAA" w:rsidR="00085A46" w:rsidRPr="009F0EA3" w:rsidRDefault="00085A46" w:rsidP="00D153CB">
            <w:pPr>
              <w:ind w:left="493" w:hanging="284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 xml:space="preserve">Przedmiot </w:t>
            </w:r>
            <w:r>
              <w:rPr>
                <w:b/>
                <w:sz w:val="18"/>
                <w:szCs w:val="18"/>
              </w:rPr>
              <w:t>dostawy</w:t>
            </w:r>
          </w:p>
          <w:p w14:paraId="35E915FC" w14:textId="77777777" w:rsidR="00085A46" w:rsidRPr="009F0EA3" w:rsidRDefault="00085A46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DDC" w14:textId="1054D082" w:rsidR="00085A46" w:rsidRPr="009F0EA3" w:rsidRDefault="00085A46" w:rsidP="00085A46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  <w:r w:rsidRPr="009F0EA3">
              <w:rPr>
                <w:b/>
                <w:sz w:val="18"/>
                <w:szCs w:val="18"/>
              </w:rPr>
              <w:t xml:space="preserve">artość brutto </w:t>
            </w:r>
            <w:r>
              <w:rPr>
                <w:b/>
                <w:sz w:val="18"/>
                <w:szCs w:val="18"/>
              </w:rPr>
              <w:t>dostawy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0E8C" w14:textId="77777777" w:rsidR="00085A46" w:rsidRPr="009F0EA3" w:rsidRDefault="00085A46" w:rsidP="00085A46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realizacji </w:t>
            </w:r>
            <w:r w:rsidRPr="009F0EA3">
              <w:rPr>
                <w:b/>
                <w:sz w:val="18"/>
                <w:szCs w:val="18"/>
              </w:rPr>
              <w:t>Czas realizacji</w:t>
            </w:r>
          </w:p>
          <w:p w14:paraId="5BA9BA5E" w14:textId="77777777" w:rsidR="00085A46" w:rsidRPr="009F0EA3" w:rsidRDefault="00085A46" w:rsidP="00085A46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 ….. do……</w:t>
            </w:r>
          </w:p>
          <w:p w14:paraId="195F9A1E" w14:textId="77777777" w:rsidR="00085A46" w:rsidRPr="009F0EA3" w:rsidRDefault="00085A46" w:rsidP="00DE704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5A46" w14:paraId="47C23916" w14:textId="77777777" w:rsidTr="00085A4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4ED6" w14:textId="77777777" w:rsidR="00085A46" w:rsidRDefault="00085A46" w:rsidP="00DE704B"/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1E12" w14:textId="77777777" w:rsidR="00085A46" w:rsidRDefault="00085A46" w:rsidP="00DE704B"/>
          <w:p w14:paraId="25D3401A" w14:textId="77777777" w:rsidR="00085A46" w:rsidRDefault="00085A46" w:rsidP="00DE704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BB0" w14:textId="77777777" w:rsidR="00085A46" w:rsidRDefault="00085A46" w:rsidP="00DE704B"/>
          <w:p w14:paraId="551A6B66" w14:textId="77777777" w:rsidR="00085A46" w:rsidRDefault="00085A46" w:rsidP="00DE704B"/>
          <w:p w14:paraId="71970770" w14:textId="77777777" w:rsidR="00085A46" w:rsidRDefault="00085A46" w:rsidP="00DE704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64B" w14:textId="77777777" w:rsidR="00085A46" w:rsidRDefault="00085A46" w:rsidP="00DE704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695" w14:textId="77777777" w:rsidR="00085A46" w:rsidRDefault="00085A46" w:rsidP="00DE704B"/>
        </w:tc>
      </w:tr>
      <w:tr w:rsidR="00085A46" w14:paraId="6981B98D" w14:textId="77777777" w:rsidTr="00085A4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30B" w14:textId="77777777" w:rsidR="00085A46" w:rsidRDefault="00085A46" w:rsidP="00EB4E19"/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C81" w14:textId="77777777" w:rsidR="00085A46" w:rsidRDefault="00085A46" w:rsidP="00EB4E19"/>
          <w:p w14:paraId="36139A7C" w14:textId="77777777" w:rsidR="00085A46" w:rsidRDefault="00085A46" w:rsidP="00EB4E1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602D" w14:textId="77777777" w:rsidR="00085A46" w:rsidRDefault="00085A46" w:rsidP="00EB4E19"/>
          <w:p w14:paraId="73E86753" w14:textId="77777777" w:rsidR="00085A46" w:rsidRDefault="00085A46" w:rsidP="00EB4E19"/>
          <w:p w14:paraId="35D0D835" w14:textId="77777777" w:rsidR="00085A46" w:rsidRDefault="00085A46" w:rsidP="00EB4E1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493D" w14:textId="77777777" w:rsidR="00085A46" w:rsidRDefault="00085A46" w:rsidP="00EB4E1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6CA" w14:textId="77777777" w:rsidR="00085A46" w:rsidRDefault="00085A46" w:rsidP="00EB4E19"/>
        </w:tc>
      </w:tr>
    </w:tbl>
    <w:p w14:paraId="30B8378E" w14:textId="77777777" w:rsidR="00D153CB" w:rsidRPr="00C4150A" w:rsidRDefault="00D153CB" w:rsidP="00D153CB">
      <w:pPr>
        <w:ind w:left="284" w:hanging="426"/>
      </w:pPr>
    </w:p>
    <w:p w14:paraId="26381A8E" w14:textId="77777777" w:rsidR="00EB59DD" w:rsidRPr="00C4150A" w:rsidRDefault="00EB59DD" w:rsidP="00EB59DD">
      <w:pPr>
        <w:rPr>
          <w:sz w:val="16"/>
          <w:szCs w:val="16"/>
        </w:rPr>
      </w:pPr>
    </w:p>
    <w:p w14:paraId="515F7680" w14:textId="18F8A159" w:rsidR="00EB59DD" w:rsidRPr="00C4150A" w:rsidRDefault="00EB59DD" w:rsidP="00085A46">
      <w:pPr>
        <w:ind w:left="-142" w:hanging="1"/>
        <w:jc w:val="both"/>
      </w:pPr>
      <w:r w:rsidRPr="00C4150A">
        <w:t>Do niniejszego wykazu, dołączamy ………. szt. dowodów określających</w:t>
      </w:r>
      <w:r w:rsidR="00972A06">
        <w:t>,</w:t>
      </w:r>
      <w:r w:rsidRPr="00C4150A">
        <w:t xml:space="preserve"> że </w:t>
      </w:r>
      <w:r w:rsidR="00085A46">
        <w:t>ww. dostawy</w:t>
      </w:r>
      <w:r w:rsidRPr="00C4150A">
        <w:t xml:space="preserve"> zostały wykonane należycie.</w:t>
      </w:r>
    </w:p>
    <w:p w14:paraId="56520030" w14:textId="77777777" w:rsidR="00EB59DD" w:rsidRPr="00C4150A" w:rsidRDefault="00EB59DD" w:rsidP="00EB59DD">
      <w:pPr>
        <w:rPr>
          <w:sz w:val="22"/>
        </w:rPr>
      </w:pPr>
    </w:p>
    <w:p w14:paraId="22DE1CA9" w14:textId="77777777" w:rsidR="00EB59DD" w:rsidRPr="00C4150A" w:rsidRDefault="00EB59DD" w:rsidP="00EB59DD"/>
    <w:p w14:paraId="3DFE5676" w14:textId="77777777" w:rsidR="00EB59DD" w:rsidRPr="00C4150A" w:rsidRDefault="00EB59DD" w:rsidP="00EB59DD"/>
    <w:p w14:paraId="6147C941" w14:textId="77777777" w:rsidR="00EB59DD" w:rsidRPr="00C4150A" w:rsidRDefault="00EB59DD" w:rsidP="00EB59DD"/>
    <w:p w14:paraId="1A009B08" w14:textId="77777777" w:rsidR="00EB59DD" w:rsidRPr="00C4150A" w:rsidRDefault="00EB59DD" w:rsidP="00EB59DD"/>
    <w:p w14:paraId="24484246" w14:textId="77777777" w:rsidR="00B94E04" w:rsidRPr="00B94E04" w:rsidRDefault="00B94E04" w:rsidP="00B94E04">
      <w:pPr>
        <w:widowControl w:val="0"/>
        <w:suppressAutoHyphens/>
        <w:autoSpaceDE w:val="0"/>
        <w:autoSpaceDN w:val="0"/>
        <w:adjustRightInd w:val="0"/>
        <w:ind w:left="0" w:firstLine="0"/>
        <w:textAlignment w:val="baseline"/>
        <w:rPr>
          <w:color w:val="000000"/>
          <w:szCs w:val="20"/>
        </w:rPr>
      </w:pPr>
      <w:r w:rsidRPr="00B94E04">
        <w:rPr>
          <w:color w:val="000000"/>
          <w:szCs w:val="20"/>
        </w:rPr>
        <w:t>..........................................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rFonts w:eastAsia="NSimSun"/>
          <w:color w:val="000000"/>
          <w:kern w:val="2"/>
          <w:sz w:val="24"/>
          <w:szCs w:val="20"/>
          <w:lang w:eastAsia="zh-CN" w:bidi="hi-IN"/>
        </w:rPr>
        <w:t>dnia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        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        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............................................................................. </w:t>
      </w:r>
    </w:p>
    <w:p w14:paraId="03232C09" w14:textId="77777777" w:rsidR="00EB59DD" w:rsidRPr="00C4150A" w:rsidRDefault="001900D0" w:rsidP="001900D0">
      <w:pPr>
        <w:pStyle w:val="Tekstpodstawowy3"/>
        <w:spacing w:after="0"/>
        <w:ind w:left="0" w:firstLine="0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</w:t>
      </w:r>
      <w:r w:rsidR="00EB59DD" w:rsidRPr="00C4150A">
        <w:rPr>
          <w:rFonts w:cs="Times New Roman"/>
          <w:sz w:val="14"/>
          <w:szCs w:val="14"/>
        </w:rPr>
        <w:t>( Miejscowość</w:t>
      </w:r>
      <w:r>
        <w:rPr>
          <w:rFonts w:cs="Times New Roman"/>
          <w:sz w:val="14"/>
          <w:szCs w:val="14"/>
        </w:rPr>
        <w:t>, data</w:t>
      </w:r>
      <w:r w:rsidR="00EB59DD" w:rsidRPr="00C4150A">
        <w:rPr>
          <w:rFonts w:cs="Times New Roman"/>
          <w:sz w:val="14"/>
          <w:szCs w:val="14"/>
        </w:rPr>
        <w:t xml:space="preserve">)                                 </w:t>
      </w:r>
      <w:r w:rsidR="00EB59DD" w:rsidRPr="00C4150A">
        <w:rPr>
          <w:rFonts w:cs="Times New Roman"/>
          <w:sz w:val="14"/>
          <w:szCs w:val="14"/>
        </w:rPr>
        <w:tab/>
        <w:t xml:space="preserve">             </w:t>
      </w:r>
      <w:r w:rsidR="00D153CB">
        <w:rPr>
          <w:rFonts w:cs="Times New Roman"/>
          <w:sz w:val="14"/>
          <w:szCs w:val="14"/>
        </w:rPr>
        <w:t xml:space="preserve">   </w:t>
      </w:r>
      <w:r w:rsidR="00D153CB">
        <w:rPr>
          <w:rFonts w:cs="Times New Roman"/>
          <w:sz w:val="14"/>
          <w:szCs w:val="14"/>
        </w:rPr>
        <w:tab/>
        <w:t xml:space="preserve">                       </w:t>
      </w:r>
      <w:r w:rsidR="00D153CB">
        <w:rPr>
          <w:rFonts w:cs="Times New Roman"/>
          <w:sz w:val="14"/>
          <w:szCs w:val="14"/>
        </w:rPr>
        <w:tab/>
        <w:t xml:space="preserve">  </w:t>
      </w:r>
      <w:r>
        <w:rPr>
          <w:rFonts w:cs="Times New Roman"/>
          <w:sz w:val="14"/>
          <w:szCs w:val="14"/>
        </w:rPr>
        <w:t xml:space="preserve">        </w:t>
      </w:r>
      <w:r w:rsidR="00D153CB">
        <w:rPr>
          <w:rFonts w:cs="Times New Roman"/>
          <w:sz w:val="14"/>
          <w:szCs w:val="14"/>
        </w:rPr>
        <w:t xml:space="preserve"> </w:t>
      </w:r>
      <w:r w:rsidR="00D153CB" w:rsidRPr="00C4150A">
        <w:rPr>
          <w:rFonts w:cs="Times New Roman"/>
          <w:sz w:val="14"/>
          <w:szCs w:val="14"/>
        </w:rPr>
        <w:t xml:space="preserve"> </w:t>
      </w:r>
      <w:r w:rsidR="00B94E04">
        <w:rPr>
          <w:rFonts w:cs="Times New Roman"/>
          <w:sz w:val="14"/>
          <w:szCs w:val="14"/>
        </w:rPr>
        <w:t xml:space="preserve">    </w:t>
      </w:r>
      <w:r w:rsidR="00EB59DD" w:rsidRPr="00C4150A">
        <w:rPr>
          <w:rFonts w:cs="Times New Roman"/>
          <w:sz w:val="14"/>
          <w:szCs w:val="14"/>
        </w:rPr>
        <w:t>(Podpis wykona</w:t>
      </w:r>
      <w:r w:rsidR="00D153CB">
        <w:rPr>
          <w:rFonts w:cs="Times New Roman"/>
          <w:sz w:val="14"/>
          <w:szCs w:val="14"/>
        </w:rPr>
        <w:t>wcy/osoby uprawnionej do</w:t>
      </w:r>
      <w:r w:rsidR="00D153CB">
        <w:rPr>
          <w:rFonts w:cs="Times New Roman"/>
          <w:sz w:val="14"/>
          <w:szCs w:val="14"/>
        </w:rPr>
        <w:br/>
        <w:t xml:space="preserve"> </w:t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  <w:t xml:space="preserve">              </w:t>
      </w:r>
      <w:r w:rsidR="00EB59DD" w:rsidRPr="00C4150A">
        <w:rPr>
          <w:rFonts w:cs="Times New Roman"/>
          <w:sz w:val="14"/>
          <w:szCs w:val="14"/>
        </w:rPr>
        <w:t xml:space="preserve">                         </w:t>
      </w:r>
      <w:r w:rsidR="00B94E04">
        <w:rPr>
          <w:rFonts w:cs="Times New Roman"/>
          <w:sz w:val="14"/>
          <w:szCs w:val="14"/>
        </w:rPr>
        <w:t xml:space="preserve">            </w:t>
      </w:r>
      <w:r w:rsidR="00EB59DD" w:rsidRPr="00C4150A">
        <w:rPr>
          <w:rFonts w:cs="Times New Roman"/>
          <w:sz w:val="14"/>
          <w:szCs w:val="14"/>
        </w:rPr>
        <w:t xml:space="preserve">  występowania w imieniu wykonawcy)</w:t>
      </w:r>
    </w:p>
    <w:p w14:paraId="775CF603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456B964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131C40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2FA4CE" w14:textId="77777777" w:rsidR="00EB59DD" w:rsidRPr="00C4150A" w:rsidRDefault="00EB59DD" w:rsidP="00085A46">
      <w:pPr>
        <w:pStyle w:val="Tekstpodstawowy3"/>
        <w:ind w:left="-142" w:hanging="1"/>
        <w:jc w:val="both"/>
        <w:rPr>
          <w:rFonts w:cs="Times New Roman"/>
          <w:b/>
          <w:sz w:val="20"/>
        </w:rPr>
      </w:pPr>
      <w:r w:rsidRPr="00C4150A">
        <w:rPr>
          <w:rFonts w:cs="Times New Roman"/>
          <w:b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4D25FB6" w14:textId="77777777" w:rsidR="00EB59DD" w:rsidRPr="00C4150A" w:rsidRDefault="00EB59DD" w:rsidP="00EB59DD">
      <w:pPr>
        <w:pStyle w:val="Tekstpodstawowy"/>
        <w:ind w:left="708"/>
        <w:rPr>
          <w:sz w:val="16"/>
          <w:szCs w:val="16"/>
        </w:rPr>
      </w:pPr>
    </w:p>
    <w:p w14:paraId="65AE79AB" w14:textId="77777777" w:rsidR="00EB59DD" w:rsidRPr="00C4150A" w:rsidRDefault="00EB59DD" w:rsidP="00EB59DD">
      <w:pPr>
        <w:jc w:val="right"/>
        <w:rPr>
          <w:sz w:val="16"/>
          <w:szCs w:val="16"/>
        </w:rPr>
      </w:pPr>
    </w:p>
    <w:p w14:paraId="717E89EE" w14:textId="77777777" w:rsidR="00005FD8" w:rsidRDefault="00005FD8" w:rsidP="00005FD8">
      <w:pPr>
        <w:keepNext/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 w:val="28"/>
          <w:szCs w:val="28"/>
          <w:lang w:eastAsia="ar-SA"/>
        </w:rPr>
      </w:pPr>
    </w:p>
    <w:sectPr w:rsidR="00005FD8" w:rsidSect="00EB4E19">
      <w:headerReference w:type="default" r:id="rId8"/>
      <w:footerReference w:type="default" r:id="rId9"/>
      <w:pgSz w:w="11906" w:h="16838" w:code="9"/>
      <w:pgMar w:top="1135" w:right="991" w:bottom="1135" w:left="1276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CD4B" w14:textId="77777777" w:rsidR="009C1CAD" w:rsidRDefault="009C1CAD" w:rsidP="00655BC3">
      <w:r>
        <w:separator/>
      </w:r>
    </w:p>
  </w:endnote>
  <w:endnote w:type="continuationSeparator" w:id="0">
    <w:p w14:paraId="2243EE04" w14:textId="77777777" w:rsidR="009C1CAD" w:rsidRDefault="009C1CA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, 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2166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7DBE333" w14:textId="77777777" w:rsidR="003065EE" w:rsidRDefault="003065E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7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9A7EA81" w14:textId="52F934E9" w:rsidR="00A80EF5" w:rsidRPr="003065EE" w:rsidRDefault="00A80EF5" w:rsidP="003065EE">
    <w:pPr>
      <w:pStyle w:val="Stopka"/>
      <w:ind w:left="0" w:firstLine="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767C" w14:textId="77777777" w:rsidR="009C1CAD" w:rsidRDefault="009C1CAD" w:rsidP="00655BC3">
      <w:r>
        <w:separator/>
      </w:r>
    </w:p>
  </w:footnote>
  <w:footnote w:type="continuationSeparator" w:id="0">
    <w:p w14:paraId="746E1F24" w14:textId="77777777" w:rsidR="009C1CAD" w:rsidRDefault="009C1CAD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111F" w14:textId="77777777" w:rsidR="00A80EF5" w:rsidRPr="00EA7B1B" w:rsidRDefault="00A80EF5" w:rsidP="006340FE">
    <w:pPr>
      <w:pStyle w:val="Akapitzlist"/>
    </w:pP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8070D1F"/>
    <w:multiLevelType w:val="hybridMultilevel"/>
    <w:tmpl w:val="B9DE3294"/>
    <w:lvl w:ilvl="0" w:tplc="93EE846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7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2171378">
    <w:abstractNumId w:val="22"/>
  </w:num>
  <w:num w:numId="2" w16cid:durableId="234976864">
    <w:abstractNumId w:val="0"/>
  </w:num>
  <w:num w:numId="3" w16cid:durableId="1617132385">
    <w:abstractNumId w:val="8"/>
  </w:num>
  <w:num w:numId="4" w16cid:durableId="1500072290">
    <w:abstractNumId w:val="15"/>
  </w:num>
  <w:num w:numId="5" w16cid:durableId="395857657">
    <w:abstractNumId w:val="7"/>
  </w:num>
  <w:num w:numId="6" w16cid:durableId="10181397">
    <w:abstractNumId w:val="11"/>
  </w:num>
  <w:num w:numId="7" w16cid:durableId="592281378">
    <w:abstractNumId w:val="9"/>
  </w:num>
  <w:num w:numId="8" w16cid:durableId="518466145">
    <w:abstractNumId w:val="43"/>
  </w:num>
  <w:num w:numId="9" w16cid:durableId="1588808543">
    <w:abstractNumId w:val="10"/>
  </w:num>
  <w:num w:numId="10" w16cid:durableId="1280332404">
    <w:abstractNumId w:val="20"/>
  </w:num>
  <w:num w:numId="11" w16cid:durableId="1145466981">
    <w:abstractNumId w:val="46"/>
  </w:num>
  <w:num w:numId="12" w16cid:durableId="683172887">
    <w:abstractNumId w:val="27"/>
  </w:num>
  <w:num w:numId="13" w16cid:durableId="1854764633">
    <w:abstractNumId w:val="40"/>
  </w:num>
  <w:num w:numId="14" w16cid:durableId="2071539025">
    <w:abstractNumId w:val="12"/>
  </w:num>
  <w:num w:numId="15" w16cid:durableId="1204368993">
    <w:abstractNumId w:val="28"/>
  </w:num>
  <w:num w:numId="16" w16cid:durableId="1124157163">
    <w:abstractNumId w:val="31"/>
  </w:num>
  <w:num w:numId="17" w16cid:durableId="1598639340">
    <w:abstractNumId w:val="18"/>
  </w:num>
  <w:num w:numId="18" w16cid:durableId="1582985875">
    <w:abstractNumId w:val="16"/>
  </w:num>
  <w:num w:numId="19" w16cid:durableId="1026129742">
    <w:abstractNumId w:val="17"/>
  </w:num>
  <w:num w:numId="20" w16cid:durableId="1847868145">
    <w:abstractNumId w:val="19"/>
  </w:num>
  <w:num w:numId="21" w16cid:durableId="1697197465">
    <w:abstractNumId w:val="25"/>
  </w:num>
  <w:num w:numId="22" w16cid:durableId="992216421">
    <w:abstractNumId w:val="45"/>
  </w:num>
  <w:num w:numId="23" w16cid:durableId="399182051">
    <w:abstractNumId w:val="44"/>
  </w:num>
  <w:num w:numId="24" w16cid:durableId="486167059">
    <w:abstractNumId w:val="36"/>
  </w:num>
  <w:num w:numId="25" w16cid:durableId="998339629">
    <w:abstractNumId w:val="14"/>
  </w:num>
  <w:num w:numId="26" w16cid:durableId="1712487471">
    <w:abstractNumId w:val="47"/>
  </w:num>
  <w:num w:numId="27" w16cid:durableId="134613184">
    <w:abstractNumId w:val="15"/>
  </w:num>
  <w:num w:numId="28" w16cid:durableId="485710075">
    <w:abstractNumId w:val="15"/>
  </w:num>
  <w:num w:numId="29" w16cid:durableId="2008898211">
    <w:abstractNumId w:val="15"/>
  </w:num>
  <w:num w:numId="30" w16cid:durableId="683095761">
    <w:abstractNumId w:val="15"/>
  </w:num>
  <w:num w:numId="31" w16cid:durableId="957102461">
    <w:abstractNumId w:val="15"/>
  </w:num>
  <w:num w:numId="32" w16cid:durableId="152572328">
    <w:abstractNumId w:val="15"/>
  </w:num>
  <w:num w:numId="33" w16cid:durableId="738406596">
    <w:abstractNumId w:val="32"/>
  </w:num>
  <w:num w:numId="34" w16cid:durableId="603457368">
    <w:abstractNumId w:val="37"/>
  </w:num>
  <w:num w:numId="35" w16cid:durableId="1374232224">
    <w:abstractNumId w:val="23"/>
  </w:num>
  <w:num w:numId="36" w16cid:durableId="942567844">
    <w:abstractNumId w:val="15"/>
  </w:num>
  <w:num w:numId="37" w16cid:durableId="175536341">
    <w:abstractNumId w:val="41"/>
  </w:num>
  <w:num w:numId="38" w16cid:durableId="1885406531">
    <w:abstractNumId w:val="21"/>
  </w:num>
  <w:num w:numId="39" w16cid:durableId="410002645">
    <w:abstractNumId w:val="15"/>
  </w:num>
  <w:num w:numId="40" w16cid:durableId="1365595318">
    <w:abstractNumId w:val="1"/>
  </w:num>
  <w:num w:numId="41" w16cid:durableId="172763089">
    <w:abstractNumId w:val="42"/>
  </w:num>
  <w:num w:numId="42" w16cid:durableId="749347108">
    <w:abstractNumId w:val="35"/>
  </w:num>
  <w:num w:numId="43" w16cid:durableId="904071657">
    <w:abstractNumId w:val="26"/>
  </w:num>
  <w:num w:numId="44" w16cid:durableId="85395633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5FD8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CCF"/>
    <w:rsid w:val="00037B74"/>
    <w:rsid w:val="00042BAC"/>
    <w:rsid w:val="0004583E"/>
    <w:rsid w:val="00045F87"/>
    <w:rsid w:val="000504B7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77ED6"/>
    <w:rsid w:val="00082C51"/>
    <w:rsid w:val="00084068"/>
    <w:rsid w:val="000845F5"/>
    <w:rsid w:val="000847C9"/>
    <w:rsid w:val="00084BC6"/>
    <w:rsid w:val="000852CF"/>
    <w:rsid w:val="00085A46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57A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3E57"/>
    <w:rsid w:val="0015477D"/>
    <w:rsid w:val="001559C1"/>
    <w:rsid w:val="00155D50"/>
    <w:rsid w:val="00156CB5"/>
    <w:rsid w:val="00157851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0D0"/>
    <w:rsid w:val="001906D6"/>
    <w:rsid w:val="00190CF9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3E5"/>
    <w:rsid w:val="001A6B58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490"/>
    <w:rsid w:val="00213700"/>
    <w:rsid w:val="00214C90"/>
    <w:rsid w:val="002152B0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17E9"/>
    <w:rsid w:val="00272293"/>
    <w:rsid w:val="0027367B"/>
    <w:rsid w:val="00273A88"/>
    <w:rsid w:val="002761B4"/>
    <w:rsid w:val="00277907"/>
    <w:rsid w:val="00280C82"/>
    <w:rsid w:val="00281925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0361"/>
    <w:rsid w:val="002E11DC"/>
    <w:rsid w:val="002E239E"/>
    <w:rsid w:val="002E2ABD"/>
    <w:rsid w:val="002E3E7A"/>
    <w:rsid w:val="002E5705"/>
    <w:rsid w:val="002E5B85"/>
    <w:rsid w:val="002E720C"/>
    <w:rsid w:val="002F04C2"/>
    <w:rsid w:val="002F2675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5EE"/>
    <w:rsid w:val="00306FDF"/>
    <w:rsid w:val="0031107F"/>
    <w:rsid w:val="0031148B"/>
    <w:rsid w:val="003122E2"/>
    <w:rsid w:val="00312EE9"/>
    <w:rsid w:val="00315400"/>
    <w:rsid w:val="0031740C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E42"/>
    <w:rsid w:val="003D4F95"/>
    <w:rsid w:val="003D5018"/>
    <w:rsid w:val="003D57F5"/>
    <w:rsid w:val="003D6F0A"/>
    <w:rsid w:val="003D7B04"/>
    <w:rsid w:val="003D7D66"/>
    <w:rsid w:val="003E01CA"/>
    <w:rsid w:val="003E1A63"/>
    <w:rsid w:val="003E2F0A"/>
    <w:rsid w:val="003E5D76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8B7"/>
    <w:rsid w:val="00417A02"/>
    <w:rsid w:val="00420C4B"/>
    <w:rsid w:val="00420DAA"/>
    <w:rsid w:val="00423FD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25F1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5BEC"/>
    <w:rsid w:val="004A65F9"/>
    <w:rsid w:val="004B1966"/>
    <w:rsid w:val="004B1A0D"/>
    <w:rsid w:val="004B1DF4"/>
    <w:rsid w:val="004B31AF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AF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563B"/>
    <w:rsid w:val="005064C5"/>
    <w:rsid w:val="005076C4"/>
    <w:rsid w:val="0050794A"/>
    <w:rsid w:val="00512936"/>
    <w:rsid w:val="0051440A"/>
    <w:rsid w:val="005144D4"/>
    <w:rsid w:val="005154D3"/>
    <w:rsid w:val="00515A75"/>
    <w:rsid w:val="0051690C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35A30"/>
    <w:rsid w:val="00540374"/>
    <w:rsid w:val="00541C30"/>
    <w:rsid w:val="00542BB2"/>
    <w:rsid w:val="005460CE"/>
    <w:rsid w:val="00550B85"/>
    <w:rsid w:val="0055213F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678C"/>
    <w:rsid w:val="0056725F"/>
    <w:rsid w:val="00567DED"/>
    <w:rsid w:val="005720F5"/>
    <w:rsid w:val="00572437"/>
    <w:rsid w:val="00572503"/>
    <w:rsid w:val="00573778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6874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00C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6170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0FE"/>
    <w:rsid w:val="00634A5C"/>
    <w:rsid w:val="00636026"/>
    <w:rsid w:val="006378B6"/>
    <w:rsid w:val="00637EE6"/>
    <w:rsid w:val="006435A8"/>
    <w:rsid w:val="006439DD"/>
    <w:rsid w:val="00644F73"/>
    <w:rsid w:val="00646EA0"/>
    <w:rsid w:val="00646EBD"/>
    <w:rsid w:val="00651504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6AC"/>
    <w:rsid w:val="006966F0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2558"/>
    <w:rsid w:val="006C2F60"/>
    <w:rsid w:val="006C361C"/>
    <w:rsid w:val="006C3F75"/>
    <w:rsid w:val="006C3FDB"/>
    <w:rsid w:val="006C652E"/>
    <w:rsid w:val="006D006C"/>
    <w:rsid w:val="006D049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364"/>
    <w:rsid w:val="006E74B5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6C6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6DB"/>
    <w:rsid w:val="00732D67"/>
    <w:rsid w:val="00734825"/>
    <w:rsid w:val="007363D3"/>
    <w:rsid w:val="0073692B"/>
    <w:rsid w:val="00741FE3"/>
    <w:rsid w:val="00742BD3"/>
    <w:rsid w:val="00743592"/>
    <w:rsid w:val="00744F4C"/>
    <w:rsid w:val="00744F54"/>
    <w:rsid w:val="0074557C"/>
    <w:rsid w:val="00745979"/>
    <w:rsid w:val="00747480"/>
    <w:rsid w:val="007476A9"/>
    <w:rsid w:val="00747B41"/>
    <w:rsid w:val="00750D81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66512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74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A6B63"/>
    <w:rsid w:val="007A7E9C"/>
    <w:rsid w:val="007B05C1"/>
    <w:rsid w:val="007B0D55"/>
    <w:rsid w:val="007B1294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521"/>
    <w:rsid w:val="007D7CCB"/>
    <w:rsid w:val="007D7EA1"/>
    <w:rsid w:val="007E2834"/>
    <w:rsid w:val="007E2BBD"/>
    <w:rsid w:val="007E4876"/>
    <w:rsid w:val="007E7738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998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46F6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75AE8"/>
    <w:rsid w:val="00880102"/>
    <w:rsid w:val="00882C0B"/>
    <w:rsid w:val="008842EF"/>
    <w:rsid w:val="00886F8D"/>
    <w:rsid w:val="008902B9"/>
    <w:rsid w:val="008906FF"/>
    <w:rsid w:val="0089311E"/>
    <w:rsid w:val="00894602"/>
    <w:rsid w:val="00897515"/>
    <w:rsid w:val="008A0290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2A06"/>
    <w:rsid w:val="00973750"/>
    <w:rsid w:val="00974788"/>
    <w:rsid w:val="0097497C"/>
    <w:rsid w:val="00975783"/>
    <w:rsid w:val="00975CA8"/>
    <w:rsid w:val="0098026B"/>
    <w:rsid w:val="00980A1E"/>
    <w:rsid w:val="00980BF9"/>
    <w:rsid w:val="0098168D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97F07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64DF"/>
    <w:rsid w:val="009B7137"/>
    <w:rsid w:val="009C0631"/>
    <w:rsid w:val="009C1CAD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0C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0D8D"/>
    <w:rsid w:val="00A019BA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5A5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8500A"/>
    <w:rsid w:val="00A9092C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4649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4E1B"/>
    <w:rsid w:val="00AD52C5"/>
    <w:rsid w:val="00AD57DF"/>
    <w:rsid w:val="00AD5BC2"/>
    <w:rsid w:val="00AD7015"/>
    <w:rsid w:val="00AD7A41"/>
    <w:rsid w:val="00AE373F"/>
    <w:rsid w:val="00AE3ECA"/>
    <w:rsid w:val="00AE445B"/>
    <w:rsid w:val="00AF2391"/>
    <w:rsid w:val="00AF2A5D"/>
    <w:rsid w:val="00AF3718"/>
    <w:rsid w:val="00AF48E1"/>
    <w:rsid w:val="00AF4BD5"/>
    <w:rsid w:val="00AF6579"/>
    <w:rsid w:val="00AF7297"/>
    <w:rsid w:val="00AF7736"/>
    <w:rsid w:val="00B008E9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3C0B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39E"/>
    <w:rsid w:val="00B84E5E"/>
    <w:rsid w:val="00B85278"/>
    <w:rsid w:val="00B91D3C"/>
    <w:rsid w:val="00B92A8E"/>
    <w:rsid w:val="00B946F4"/>
    <w:rsid w:val="00B94E0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C7828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E49"/>
    <w:rsid w:val="00BE7126"/>
    <w:rsid w:val="00BE7628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D92"/>
    <w:rsid w:val="00CE05A3"/>
    <w:rsid w:val="00CE15F8"/>
    <w:rsid w:val="00CE23E5"/>
    <w:rsid w:val="00CE37B9"/>
    <w:rsid w:val="00CE637C"/>
    <w:rsid w:val="00CE76E7"/>
    <w:rsid w:val="00CE7E68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3CB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1A1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0D41"/>
    <w:rsid w:val="00DF1081"/>
    <w:rsid w:val="00DF11B6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097C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1EC6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5E3C"/>
    <w:rsid w:val="00E7799D"/>
    <w:rsid w:val="00E81B25"/>
    <w:rsid w:val="00E83946"/>
    <w:rsid w:val="00E856BD"/>
    <w:rsid w:val="00E86DBD"/>
    <w:rsid w:val="00E86E73"/>
    <w:rsid w:val="00E90959"/>
    <w:rsid w:val="00E90AC5"/>
    <w:rsid w:val="00E916BD"/>
    <w:rsid w:val="00E9243A"/>
    <w:rsid w:val="00E934B7"/>
    <w:rsid w:val="00E952B6"/>
    <w:rsid w:val="00E97E07"/>
    <w:rsid w:val="00EA1B57"/>
    <w:rsid w:val="00EA6EBD"/>
    <w:rsid w:val="00EA6FBE"/>
    <w:rsid w:val="00EA7884"/>
    <w:rsid w:val="00EA7B1B"/>
    <w:rsid w:val="00EB2DBA"/>
    <w:rsid w:val="00EB45D0"/>
    <w:rsid w:val="00EB4DE5"/>
    <w:rsid w:val="00EB4E19"/>
    <w:rsid w:val="00EB59DD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54A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46D1"/>
    <w:rsid w:val="00F35603"/>
    <w:rsid w:val="00F36CD2"/>
    <w:rsid w:val="00F40D7B"/>
    <w:rsid w:val="00F42266"/>
    <w:rsid w:val="00F44154"/>
    <w:rsid w:val="00F453F7"/>
    <w:rsid w:val="00F50617"/>
    <w:rsid w:val="00F50A28"/>
    <w:rsid w:val="00F51D30"/>
    <w:rsid w:val="00F53112"/>
    <w:rsid w:val="00F54319"/>
    <w:rsid w:val="00F54466"/>
    <w:rsid w:val="00F5465D"/>
    <w:rsid w:val="00F54C1F"/>
    <w:rsid w:val="00F54EDA"/>
    <w:rsid w:val="00F551B0"/>
    <w:rsid w:val="00F5732F"/>
    <w:rsid w:val="00F61660"/>
    <w:rsid w:val="00F61FEF"/>
    <w:rsid w:val="00F640F8"/>
    <w:rsid w:val="00F65DE5"/>
    <w:rsid w:val="00F65F36"/>
    <w:rsid w:val="00F66EE4"/>
    <w:rsid w:val="00F673BF"/>
    <w:rsid w:val="00F72FDA"/>
    <w:rsid w:val="00F732FD"/>
    <w:rsid w:val="00F737BC"/>
    <w:rsid w:val="00F74067"/>
    <w:rsid w:val="00F74303"/>
    <w:rsid w:val="00F76B76"/>
    <w:rsid w:val="00F775D0"/>
    <w:rsid w:val="00F77D33"/>
    <w:rsid w:val="00F80385"/>
    <w:rsid w:val="00F80CA1"/>
    <w:rsid w:val="00F80D2E"/>
    <w:rsid w:val="00F811CE"/>
    <w:rsid w:val="00F81F5D"/>
    <w:rsid w:val="00F82CC7"/>
    <w:rsid w:val="00F87853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2C7F"/>
    <w:rsid w:val="00FB304F"/>
    <w:rsid w:val="00FB43F5"/>
    <w:rsid w:val="00FB6EAB"/>
    <w:rsid w:val="00FB7700"/>
    <w:rsid w:val="00FC0953"/>
    <w:rsid w:val="00FC10FF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FD275EF"/>
  <w15:docId w15:val="{01B48CAF-49A4-4A23-8308-CD8BE54A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3319-3523-41E3-BC50-56D11790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</vt:lpstr>
    </vt:vector>
  </TitlesOfParts>
  <Company>HP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</dc:title>
  <dc:creator>Karolina</dc:creator>
  <cp:lastModifiedBy>Iwona Zawistowska-Przystał</cp:lastModifiedBy>
  <cp:revision>51</cp:revision>
  <cp:lastPrinted>2023-03-14T09:41:00Z</cp:lastPrinted>
  <dcterms:created xsi:type="dcterms:W3CDTF">2016-12-02T16:39:00Z</dcterms:created>
  <dcterms:modified xsi:type="dcterms:W3CDTF">2023-03-14T09:41:00Z</dcterms:modified>
</cp:coreProperties>
</file>